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299B5D05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7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4663B9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Stanovení nabídkové ceny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A71487" w:rsidRDefault="00983132" w:rsidP="00983132">
      <w:pPr>
        <w:spacing w:after="0" w:line="240" w:lineRule="auto"/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983132" w:rsidRPr="007B7199" w14:paraId="13C7D44A" w14:textId="77777777" w:rsidTr="004B39C5">
        <w:tc>
          <w:tcPr>
            <w:tcW w:w="1980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8363" w:type="dxa"/>
          </w:tcPr>
          <w:p w14:paraId="2D96F87E" w14:textId="283545BE" w:rsidR="00983132" w:rsidRPr="003D6616" w:rsidRDefault="004B39C5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AF2AD0">
              <w:rPr>
                <w:rFonts w:cs="Arial"/>
                <w:sz w:val="22"/>
                <w:szCs w:val="22"/>
              </w:rPr>
              <w:t>NPK, a.s. - provedení stavebních úprav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>pro instalaci zdravotnických technologií dodávaných v rámci IROP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 xml:space="preserve">do </w:t>
            </w:r>
            <w:r w:rsidRPr="0031168B">
              <w:rPr>
                <w:rFonts w:cs="Arial"/>
                <w:sz w:val="22"/>
                <w:szCs w:val="22"/>
              </w:rPr>
              <w:t>Orlickoústecké nemocnice</w:t>
            </w:r>
          </w:p>
        </w:tc>
      </w:tr>
    </w:tbl>
    <w:p w14:paraId="74D70134" w14:textId="77777777" w:rsidR="004A009D" w:rsidRPr="004A009D" w:rsidRDefault="004A009D" w:rsidP="004A009D">
      <w:pPr>
        <w:pStyle w:val="Odstavecseseznamem"/>
        <w:rPr>
          <w:rFonts w:asciiTheme="minorHAnsi" w:hAnsiTheme="minorHAnsi"/>
          <w:sz w:val="2"/>
        </w:rPr>
      </w:pPr>
    </w:p>
    <w:p w14:paraId="4C8B1229" w14:textId="77777777" w:rsidR="004A009D" w:rsidRDefault="004A009D" w:rsidP="004A009D">
      <w:pPr>
        <w:pStyle w:val="Odstavecseseznamem"/>
        <w:rPr>
          <w:rFonts w:asciiTheme="minorHAnsi" w:hAnsiTheme="minorHAnsi"/>
          <w:sz w:val="4"/>
        </w:rPr>
      </w:pPr>
    </w:p>
    <w:p w14:paraId="3A1B68C8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488F9639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4782F32E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05B809D3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005D9C87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224A955A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22505AEA" w14:textId="77777777" w:rsidR="004B39C5" w:rsidRDefault="004B39C5" w:rsidP="004B39C5">
      <w:pPr>
        <w:rPr>
          <w:rFonts w:asciiTheme="minorHAnsi" w:hAnsiTheme="minorHAnsi"/>
        </w:rPr>
      </w:pPr>
    </w:p>
    <w:p w14:paraId="55B90EBD" w14:textId="77777777" w:rsidR="004B39C5" w:rsidRPr="004C1DD1" w:rsidRDefault="004B39C5" w:rsidP="004B39C5">
      <w:pPr>
        <w:pStyle w:val="Odstavecseseznamem"/>
        <w:rPr>
          <w:rFonts w:asciiTheme="minorHAnsi" w:hAnsiTheme="minorHAnsi"/>
          <w:sz w:val="1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1701"/>
        <w:gridCol w:w="1559"/>
        <w:gridCol w:w="1701"/>
      </w:tblGrid>
      <w:tr w:rsidR="004B39C5" w:rsidRPr="004C1DD1" w14:paraId="786995B3" w14:textId="77777777" w:rsidTr="004B39C5">
        <w:trPr>
          <w:trHeight w:val="315"/>
        </w:trPr>
        <w:tc>
          <w:tcPr>
            <w:tcW w:w="10348" w:type="dxa"/>
            <w:gridSpan w:val="5"/>
            <w:shd w:val="clear" w:color="auto" w:fill="F2F2F2" w:themeFill="background1" w:themeFillShade="F2"/>
            <w:noWrap/>
            <w:vAlign w:val="center"/>
          </w:tcPr>
          <w:p w14:paraId="377757A1" w14:textId="77777777" w:rsidR="004B39C5" w:rsidRPr="004C1DD1" w:rsidRDefault="004B39C5" w:rsidP="00833D4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A2E74">
              <w:rPr>
                <w:rFonts w:asciiTheme="minorHAnsi" w:hAnsiTheme="minorHAnsi"/>
                <w:b/>
                <w:bCs/>
              </w:rPr>
              <w:t xml:space="preserve">Místo plnění: </w:t>
            </w:r>
            <w:r w:rsidRPr="00357367">
              <w:rPr>
                <w:rFonts w:asciiTheme="minorHAnsi" w:hAnsiTheme="minorHAnsi"/>
                <w:b/>
                <w:bCs/>
              </w:rPr>
              <w:t>Orlickoústecká nemocnice</w:t>
            </w:r>
          </w:p>
        </w:tc>
      </w:tr>
      <w:tr w:rsidR="004B39C5" w:rsidRPr="004C1DD1" w14:paraId="2A237597" w14:textId="77777777" w:rsidTr="004B76B8">
        <w:trPr>
          <w:trHeight w:val="315"/>
        </w:trPr>
        <w:tc>
          <w:tcPr>
            <w:tcW w:w="4395" w:type="dxa"/>
            <w:shd w:val="clear" w:color="auto" w:fill="F2F2F2" w:themeFill="background1" w:themeFillShade="F2"/>
            <w:noWrap/>
            <w:vAlign w:val="center"/>
          </w:tcPr>
          <w:p w14:paraId="05A0E88B" w14:textId="77777777" w:rsidR="004B39C5" w:rsidRPr="004C1DD1" w:rsidRDefault="004B39C5" w:rsidP="00833D4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Zdravotnická technologie, název stavebního objektu (SO) </w:t>
            </w:r>
          </w:p>
        </w:tc>
        <w:tc>
          <w:tcPr>
            <w:tcW w:w="992" w:type="dxa"/>
            <w:shd w:val="clear" w:color="auto" w:fill="F2F2F2" w:themeFill="background1" w:themeFillShade="F2"/>
            <w:noWrap/>
          </w:tcPr>
          <w:p w14:paraId="0905E15C" w14:textId="77777777" w:rsidR="004B39C5" w:rsidRPr="004C1DD1" w:rsidRDefault="004B39C5" w:rsidP="00833D4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Označení budovy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1A33720" w14:textId="77777777" w:rsidR="004B39C5" w:rsidRPr="004C1DD1" w:rsidRDefault="004B39C5" w:rsidP="00833D4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D86A303" w14:textId="77777777" w:rsidR="004B39C5" w:rsidRPr="004C1DD1" w:rsidRDefault="004B39C5" w:rsidP="00833D4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1288282" w14:textId="77777777" w:rsidR="004B39C5" w:rsidRPr="004C1DD1" w:rsidRDefault="004B39C5" w:rsidP="00833D4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4B76B8" w:rsidRPr="004C1DD1" w14:paraId="15CF9C65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2FCD2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MR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9CB65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33D4B">
              <w:rPr>
                <w:rFonts w:asciiTheme="minorHAnsi" w:hAnsiTheme="minorHAnsi"/>
              </w:rPr>
              <w:t>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CC9FE" w14:textId="062E804A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4C1DD1">
              <w:rPr>
                <w:rFonts w:asciiTheme="minorHAnsi" w:hAnsiTheme="minorHAnsi"/>
                <w:color w:val="FF000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DE91F" w14:textId="77A2AF21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5078D" w14:textId="757D8610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  <w:tr w:rsidR="004B76B8" w:rsidRPr="004C1DD1" w14:paraId="167EADC9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AF7EF2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Stavební úpravy pro instalaci SO 1.1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A5E2DA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FCB655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EBE5B8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D8B402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B76B8" w:rsidRPr="004C1DD1" w14:paraId="78986BE7" w14:textId="77777777" w:rsidTr="002066C1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DB1A4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CT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AE35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33D4B">
              <w:rPr>
                <w:rFonts w:asciiTheme="minorHAnsi" w:hAnsiTheme="minorHAnsi"/>
              </w:rPr>
              <w:t>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BE1A0" w14:textId="5A162855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B7DB5" w14:textId="34FD9FED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266A4" w14:textId="1E346FFA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  <w:tr w:rsidR="004B76B8" w:rsidRPr="004C1DD1" w14:paraId="3A6E7D18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708451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Stavební úpravy pro instalaci SO 1.2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90D399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124296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916290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7F01A3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B76B8" w:rsidRPr="004C1DD1" w14:paraId="270C1D4C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C202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RTG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C9AB9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33D4B">
              <w:rPr>
                <w:rFonts w:asciiTheme="minorHAnsi" w:hAnsiTheme="minorHAnsi"/>
              </w:rPr>
              <w:t>D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087670" w14:textId="36ABCE44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B46840" w14:textId="7814CEC8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0369E" w14:textId="514DC4D1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  <w:tr w:rsidR="004B76B8" w:rsidRPr="004C1DD1" w14:paraId="585DAAD4" w14:textId="77777777" w:rsidTr="004B76B8">
        <w:trPr>
          <w:trHeight w:val="2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CCB48B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Stavební úpravy pro instalaci SO 1.3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36FA5C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2F684C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C11363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118665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B76B8" w:rsidRPr="004C1DD1" w14:paraId="4C823025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F7490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Biochemická laboratorní linka OKBD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8137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33D4B">
              <w:rPr>
                <w:rFonts w:asciiTheme="minorHAnsi" w:hAnsiTheme="minorHAnsi"/>
              </w:rPr>
              <w:t>F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51111" w14:textId="2E29B014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C9D34" w14:textId="22AE190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7C08A" w14:textId="315D2839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  <w:tr w:rsidR="004B76B8" w:rsidRPr="004C1DD1" w14:paraId="6B9CC572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7DD641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Stavební úpravy pro instalaci SO 1.4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915B26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628AFD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7AB8A5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0A5648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B76B8" w:rsidRPr="004C1DD1" w14:paraId="1F4A76E0" w14:textId="77777777" w:rsidTr="004B76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F9694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RTG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0A8D3" w14:textId="77777777" w:rsidR="004B76B8" w:rsidRPr="00357367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33D4B">
              <w:rPr>
                <w:rFonts w:asciiTheme="minorHAnsi" w:hAnsiTheme="minorHAnsi"/>
              </w:rPr>
              <w:t>B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96045" w14:textId="1D721C7A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F2B0E" w14:textId="66174271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398D2" w14:textId="7FEA02D6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  <w:tr w:rsidR="004B76B8" w:rsidRPr="004C1DD1" w14:paraId="37EBD7D0" w14:textId="77777777" w:rsidTr="002066C1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BF26E7" w14:textId="77777777" w:rsidR="004B76B8" w:rsidRPr="00357367" w:rsidRDefault="004B76B8" w:rsidP="004B76B8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33D4B">
              <w:rPr>
                <w:rFonts w:asciiTheme="minorHAnsi" w:hAnsiTheme="minorHAnsi"/>
                <w:bCs/>
              </w:rPr>
              <w:t>Stavební úpravy pro instalaci SO 1.5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E440FE2" w14:textId="77777777" w:rsidR="004B76B8" w:rsidRPr="004C1DD1" w:rsidRDefault="004B76B8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223222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E1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5C679" w14:textId="77777777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B76B8" w:rsidRPr="004C1DD1" w14:paraId="2587C715" w14:textId="77777777" w:rsidTr="002066C1">
        <w:trPr>
          <w:trHeight w:val="31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C327D1" w14:textId="77777777" w:rsidR="004B76B8" w:rsidRPr="004C1DD1" w:rsidRDefault="004B76B8" w:rsidP="004B76B8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</w:rPr>
              <w:t xml:space="preserve">Celkem za dílo </w:t>
            </w:r>
            <w:r>
              <w:rPr>
                <w:rFonts w:asciiTheme="minorHAnsi" w:hAnsiTheme="minorHAnsi"/>
                <w:b/>
              </w:rPr>
              <w:t xml:space="preserve">- </w:t>
            </w:r>
            <w:r w:rsidRPr="004C1DD1">
              <w:rPr>
                <w:rFonts w:asciiTheme="minorHAnsi" w:hAnsiTheme="minorHAnsi"/>
                <w:b/>
              </w:rPr>
              <w:t>stavební obje</w:t>
            </w:r>
            <w:r>
              <w:rPr>
                <w:rFonts w:asciiTheme="minorHAnsi" w:hAnsiTheme="minorHAnsi"/>
                <w:b/>
              </w:rPr>
              <w:t>kty SO 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B7449" w14:textId="39F6949E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808FBFE" w14:textId="43B04911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839A2" w14:textId="4F6EE0DF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</w:tbl>
    <w:p w14:paraId="64ED3230" w14:textId="77777777" w:rsidR="004B39C5" w:rsidRDefault="004B39C5" w:rsidP="004B39C5">
      <w:pPr>
        <w:pStyle w:val="Odstavecseseznamem"/>
        <w:rPr>
          <w:rFonts w:asciiTheme="minorHAnsi" w:hAnsiTheme="minorHAnsi"/>
          <w:sz w:val="14"/>
        </w:rPr>
      </w:pPr>
    </w:p>
    <w:p w14:paraId="46A3D617" w14:textId="77777777" w:rsidR="004B39C5" w:rsidRDefault="004B39C5" w:rsidP="004B39C5">
      <w:pPr>
        <w:rPr>
          <w:rFonts w:asciiTheme="minorHAnsi" w:hAnsiTheme="minorHAnsi"/>
        </w:rPr>
      </w:pPr>
    </w:p>
    <w:p w14:paraId="16591DAE" w14:textId="77777777" w:rsidR="004B39C5" w:rsidRDefault="004B39C5" w:rsidP="004B39C5">
      <w:pPr>
        <w:rPr>
          <w:rFonts w:asciiTheme="minorHAnsi" w:hAnsiTheme="minorHAnsi"/>
        </w:rPr>
      </w:pPr>
    </w:p>
    <w:p w14:paraId="73D45035" w14:textId="77777777" w:rsidR="004B39C5" w:rsidRPr="004B39C5" w:rsidRDefault="004B39C5" w:rsidP="004B39C5">
      <w:pPr>
        <w:rPr>
          <w:rFonts w:asciiTheme="minorHAnsi" w:hAnsiTheme="minorHAnsi"/>
        </w:rPr>
      </w:pPr>
    </w:p>
    <w:p w14:paraId="0D5EF246" w14:textId="3278831B" w:rsidR="004B3644" w:rsidRDefault="00D969F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="00CD597A" w:rsidRPr="008351D4">
        <w:rPr>
          <w:rFonts w:asciiTheme="minorHAnsi" w:hAnsiTheme="minorHAnsi" w:cstheme="minorHAnsi"/>
          <w:color w:val="FF0000"/>
        </w:rPr>
        <w:t>dodavatel)</w:t>
      </w:r>
      <w:r w:rsidR="00CD597A"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="00CD597A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4D04CC78" w14:textId="77777777" w:rsidR="00A30EB8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</w:p>
    <w:p w14:paraId="43D87842" w14:textId="77777777" w:rsidR="00A30EB8" w:rsidRDefault="00A30EB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28A5B95" w14:textId="77777777" w:rsidR="00A30EB8" w:rsidRDefault="00A30EB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85AA3" w14:textId="77777777" w:rsidR="00A30EB8" w:rsidRDefault="00A30EB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4C250909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  <w:bookmarkStart w:id="0" w:name="_GoBack"/>
      <w:bookmarkEnd w:id="0"/>
    </w:p>
    <w:sectPr w:rsidR="008C598D" w:rsidRPr="00DA70D5" w:rsidSect="00A71487">
      <w:headerReference w:type="default" r:id="rId8"/>
      <w:footerReference w:type="default" r:id="rId9"/>
      <w:pgSz w:w="11906" w:h="16838" w:code="9"/>
      <w:pgMar w:top="1276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40064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EB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11" name="Obrázek 1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6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5E9"/>
    <w:rsid w:val="00197828"/>
    <w:rsid w:val="001A0226"/>
    <w:rsid w:val="001A13B9"/>
    <w:rsid w:val="001A14EE"/>
    <w:rsid w:val="001A16BD"/>
    <w:rsid w:val="001A32B6"/>
    <w:rsid w:val="001A354C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55B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3B9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09D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39C5"/>
    <w:rsid w:val="004B41E3"/>
    <w:rsid w:val="004B48E2"/>
    <w:rsid w:val="004B4B38"/>
    <w:rsid w:val="004B565D"/>
    <w:rsid w:val="004B76B8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6ABA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840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EB8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487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82B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67F94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9FB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611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D969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32B9-D54E-4100-994F-E2475D8B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151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1322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25</cp:revision>
  <cp:lastPrinted>2018-10-15T06:15:00Z</cp:lastPrinted>
  <dcterms:created xsi:type="dcterms:W3CDTF">2020-01-10T08:26:00Z</dcterms:created>
  <dcterms:modified xsi:type="dcterms:W3CDTF">2020-09-30T10:31:00Z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